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6F1970" w:rsidRPr="00EA4FD9" w:rsidRDefault="006F1970" w:rsidP="006F1970">
      <w:pPr>
        <w:jc w:val="center"/>
        <w:rPr>
          <w:rFonts w:cstheme="minorHAnsi"/>
          <w:b/>
          <w:sz w:val="32"/>
          <w:szCs w:val="24"/>
        </w:rPr>
      </w:pPr>
      <w:r w:rsidRPr="00EA4FD9">
        <w:rPr>
          <w:rFonts w:cstheme="minorHAnsi"/>
          <w:b/>
          <w:bCs/>
          <w:sz w:val="32"/>
          <w:szCs w:val="24"/>
        </w:rPr>
        <w:t xml:space="preserve">Urząd Gminy Krościenko </w:t>
      </w:r>
      <w:proofErr w:type="spellStart"/>
      <w:r w:rsidRPr="00EA4FD9">
        <w:rPr>
          <w:rFonts w:cstheme="minorHAnsi"/>
          <w:b/>
          <w:bCs/>
          <w:sz w:val="32"/>
          <w:szCs w:val="24"/>
        </w:rPr>
        <w:t>Wyżne</w:t>
      </w:r>
      <w:proofErr w:type="spellEnd"/>
    </w:p>
    <w:p w:rsidR="006F1970" w:rsidRPr="00EA4FD9" w:rsidRDefault="006F1970" w:rsidP="006F1970">
      <w:pPr>
        <w:jc w:val="center"/>
        <w:rPr>
          <w:rFonts w:cstheme="minorHAnsi"/>
          <w:b/>
          <w:sz w:val="32"/>
          <w:szCs w:val="24"/>
        </w:rPr>
      </w:pPr>
      <w:r w:rsidRPr="00EA4FD9">
        <w:rPr>
          <w:rFonts w:cstheme="minorHAnsi"/>
          <w:b/>
          <w:sz w:val="32"/>
          <w:szCs w:val="24"/>
        </w:rPr>
        <w:t>ul. Południowa 9</w:t>
      </w:r>
      <w:r>
        <w:rPr>
          <w:rFonts w:cstheme="minorHAnsi"/>
          <w:b/>
          <w:sz w:val="32"/>
          <w:szCs w:val="24"/>
        </w:rPr>
        <w:t xml:space="preserve">, </w:t>
      </w:r>
      <w:r w:rsidRPr="00EA4FD9">
        <w:rPr>
          <w:rFonts w:cstheme="minorHAnsi"/>
          <w:b/>
          <w:sz w:val="32"/>
          <w:szCs w:val="24"/>
        </w:rPr>
        <w:t xml:space="preserve">38-422 Krościenko </w:t>
      </w:r>
      <w:proofErr w:type="spellStart"/>
      <w:r w:rsidRPr="00EA4FD9">
        <w:rPr>
          <w:rFonts w:cstheme="minorHAnsi"/>
          <w:b/>
          <w:sz w:val="32"/>
          <w:szCs w:val="24"/>
        </w:rPr>
        <w:t>Wyżne</w:t>
      </w:r>
      <w:proofErr w:type="spellEnd"/>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Pr="00B17DCF" w:rsidRDefault="006F1970" w:rsidP="006F1970">
      <w:pPr>
        <w:jc w:val="both"/>
        <w:rPr>
          <w:b/>
          <w:sz w:val="24"/>
        </w:rPr>
      </w:pPr>
      <w:r w:rsidRPr="00B17DCF">
        <w:rPr>
          <w:b/>
          <w:sz w:val="24"/>
        </w:rPr>
        <w:lastRenderedPageBreak/>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6F1970" w:rsidRDefault="006F1970" w:rsidP="006F1970">
      <w:pPr>
        <w:ind w:firstLine="708"/>
        <w:jc w:val="both"/>
      </w:pPr>
      <w:r w:rsidRPr="00D2703A">
        <w:t xml:space="preserve">Przedmiot zamówienia obejmuje zaprojektowanie instalacji fotowoltaicznej o mocy 49,4 </w:t>
      </w:r>
      <w:proofErr w:type="spellStart"/>
      <w:r w:rsidRPr="00D2703A">
        <w:t>kWp</w:t>
      </w:r>
      <w:proofErr w:type="spellEnd"/>
      <w:r w:rsidRPr="00D2703A">
        <w:t>. Instalacj</w:t>
      </w:r>
      <w:r w:rsidR="00274584">
        <w:t>a</w:t>
      </w:r>
      <w:r w:rsidRPr="00D2703A">
        <w:t xml:space="preserve"> umiejscowion</w:t>
      </w:r>
      <w:r w:rsidR="00274584">
        <w:t>a</w:t>
      </w:r>
      <w:r w:rsidRPr="00D2703A">
        <w:t xml:space="preserve"> będ</w:t>
      </w:r>
      <w:r w:rsidR="00274584">
        <w:t>zie</w:t>
      </w:r>
      <w:bookmarkStart w:id="0" w:name="_GoBack"/>
      <w:bookmarkEnd w:id="0"/>
      <w:r w:rsidRPr="00D2703A">
        <w:t xml:space="preserve"> na gruncie przy budynku Urzędu Gminy.</w:t>
      </w:r>
    </w:p>
    <w:p w:rsidR="006F1970" w:rsidRPr="00B17DCF" w:rsidRDefault="006F1970" w:rsidP="006F1970">
      <w:pPr>
        <w:jc w:val="both"/>
        <w:rPr>
          <w:b/>
        </w:rPr>
      </w:pPr>
      <w:r w:rsidRPr="00B17DCF">
        <w:rPr>
          <w:b/>
        </w:rPr>
        <w:t xml:space="preserve">2 Wymagania ogólne </w:t>
      </w:r>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t>Roboty budowlane należy wykonać na podstawie opracowanej i zatwierdzonej dokumentacji, zgodnie z wymaganiami Prawa budowlanego. Przedmiotem zamówienia jest wykonanie instalacji fotowoltaiczn</w:t>
      </w:r>
      <w:r w:rsidR="00E23E71">
        <w:t>ej</w:t>
      </w:r>
      <w:r>
        <w:t xml:space="preserve">, zgodnie z zestawieniem instalacji. W ramach prac Wykonawca również przyłączy i uruchomi przedmiotowe instalacje. W zakres prac budowlanych wchodzi wykonanie kompletnych </w:t>
      </w:r>
      <w:proofErr w:type="spellStart"/>
      <w:r>
        <w:lastRenderedPageBreak/>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lastRenderedPageBreak/>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lastRenderedPageBreak/>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lastRenderedPageBreak/>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lastRenderedPageBreak/>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lastRenderedPageBreak/>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w:t>
      </w:r>
      <w:r>
        <w:lastRenderedPageBreak/>
        <w:t xml:space="preserve">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w:t>
      </w:r>
      <w:r>
        <w:lastRenderedPageBreak/>
        <w:t xml:space="preserve">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DE5D8D">
      <w:pPr>
        <w:ind w:firstLine="708"/>
        <w:jc w:val="both"/>
      </w:pPr>
      <w:r>
        <w:t xml:space="preserve">▪ Odbiór dokumentacji projektowej, </w:t>
      </w: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wartości. Odbiór końcowy robót nastąpi w terminie ustalonym w Umowie, licząc od dnia potwierdzenia przez Nadzór Inwestorski zakończenia robót i przyjęcia dokumentów do odbioru </w:t>
      </w:r>
      <w:r>
        <w:lastRenderedPageBreak/>
        <w:t xml:space="preserve">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t xml:space="preserve">Przedmiot zamówienia powinien być zaprojektowany i wykonany zgodnie z obowiązującymi regulacjami prawnymi, w tym w szczególności: 1) Ustawa z dnia 27 marca 2003 r. o planowaniu </w:t>
      </w:r>
      <w:r>
        <w:lastRenderedPageBreak/>
        <w:t xml:space="preserve">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9A4" w:rsidRDefault="00D449A4" w:rsidP="00A243AA">
      <w:pPr>
        <w:spacing w:after="0" w:line="240" w:lineRule="auto"/>
      </w:pPr>
      <w:r>
        <w:separator/>
      </w:r>
    </w:p>
  </w:endnote>
  <w:endnote w:type="continuationSeparator" w:id="0">
    <w:p w:rsidR="00D449A4" w:rsidRDefault="00D449A4"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274584">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9A4" w:rsidRDefault="00D449A4" w:rsidP="00A243AA">
      <w:pPr>
        <w:spacing w:after="0" w:line="240" w:lineRule="auto"/>
      </w:pPr>
      <w:r>
        <w:separator/>
      </w:r>
    </w:p>
  </w:footnote>
  <w:footnote w:type="continuationSeparator" w:id="0">
    <w:p w:rsidR="00D449A4" w:rsidRDefault="00D449A4"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584"/>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0D67"/>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83B95"/>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03A"/>
    <w:rsid w:val="00D278BF"/>
    <w:rsid w:val="00D27A83"/>
    <w:rsid w:val="00D3157B"/>
    <w:rsid w:val="00D32A66"/>
    <w:rsid w:val="00D35C4F"/>
    <w:rsid w:val="00D3615B"/>
    <w:rsid w:val="00D36880"/>
    <w:rsid w:val="00D376B4"/>
    <w:rsid w:val="00D419F9"/>
    <w:rsid w:val="00D449A4"/>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5D8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AAAE6-DD6F-4B8D-BC7D-BFDCC8B28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2678</TotalTime>
  <Pages>12</Pages>
  <Words>4173</Words>
  <Characters>25042</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34</cp:revision>
  <cp:lastPrinted>2021-10-11T12:49:00Z</cp:lastPrinted>
  <dcterms:created xsi:type="dcterms:W3CDTF">2022-11-05T08:55:00Z</dcterms:created>
  <dcterms:modified xsi:type="dcterms:W3CDTF">2022-12-05T06:25:00Z</dcterms:modified>
</cp:coreProperties>
</file>